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6D3F31" w14:textId="30D5410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5E17AA">
        <w:rPr>
          <w:rFonts w:asciiTheme="minorHAnsi" w:hAnsiTheme="minorHAnsi" w:cstheme="minorHAnsi"/>
          <w:b/>
          <w:bCs/>
          <w:highlight w:val="yellow"/>
        </w:rPr>
        <w:t>0660</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7E91C3B9"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5E17AA">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5E17AA">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5E17AA">
            <w:rPr>
              <w:rFonts w:asciiTheme="minorHAnsi" w:hAnsiTheme="minorHAnsi" w:cstheme="minorHAnsi"/>
              <w:highlight w:val="yellow"/>
            </w:rPr>
            <w:t>por item</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1877AE2"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5E17AA">
        <w:rPr>
          <w:rFonts w:ascii="Calibri" w:hAnsi="Calibri" w:cs="Calibri"/>
          <w:b/>
          <w:highlight w:val="yellow"/>
        </w:rPr>
        <w:t>GASES ESPECIAIS COM FORNECIMENTO DE CILINDROS EM REGIME DE COMODATO PARA TODA A</w:t>
      </w:r>
      <w:r w:rsidRPr="001836ED">
        <w:rPr>
          <w:rFonts w:ascii="Calibri" w:hAnsi="Calibri" w:cs="Calibri"/>
          <w:b/>
          <w:highlight w:val="yellow"/>
        </w:rPr>
        <w:t xml:space="preserve"> UDESC</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7D2AA800" w:rsidR="006F0DFF" w:rsidRDefault="006F0DFF" w:rsidP="006F0DFF">
      <w:pPr>
        <w:jc w:val="center"/>
        <w:rPr>
          <w:rFonts w:ascii="Calibri" w:hAnsi="Calibri"/>
          <w:b/>
          <w:highlight w:val="yellow"/>
        </w:rPr>
      </w:pPr>
      <w:r w:rsidRPr="006B0DEF">
        <w:rPr>
          <w:rFonts w:ascii="Calibri" w:hAnsi="Calibri"/>
          <w:b/>
          <w:highlight w:val="yellow"/>
        </w:rPr>
        <w:t>ITENS</w:t>
      </w:r>
      <w:r w:rsidR="006B0DEF" w:rsidRPr="006B0DEF">
        <w:rPr>
          <w:rFonts w:ascii="Arial" w:hAnsi="Arial" w:cs="Arial"/>
          <w:sz w:val="23"/>
          <w:szCs w:val="23"/>
          <w:highlight w:val="yellow"/>
          <w:shd w:val="clear" w:color="auto" w:fill="FFFFFF"/>
        </w:rPr>
        <w:t xml:space="preserve"> </w:t>
      </w:r>
      <w:r w:rsidR="006B0DEF" w:rsidRPr="006B0DEF">
        <w:rPr>
          <w:rFonts w:ascii="Calibri" w:hAnsi="Calibri" w:cs="Calibri"/>
          <w:b/>
          <w:highlight w:val="yellow"/>
          <w:shd w:val="clear" w:color="auto" w:fill="FFFFFF"/>
        </w:rPr>
        <w:t>01, 02, 03, 04, 05, 06, 07, 08, 10, 11, 13, 14, 15, 16, 17, 18, 19, 20, 21, 22, 23, 24, 25 e 26</w:t>
      </w:r>
      <w:r w:rsidRPr="006B0DEF">
        <w:rPr>
          <w:rFonts w:ascii="Calibri" w:hAnsi="Calibri"/>
          <w:b/>
          <w:highlight w:val="yellow"/>
        </w:rPr>
        <w:t xml:space="preserve"> </w:t>
      </w:r>
      <w:r>
        <w:rPr>
          <w:rFonts w:ascii="Calibri" w:hAnsi="Calibri"/>
          <w:b/>
          <w:highlight w:val="yellow"/>
        </w:rPr>
        <w:t xml:space="preserve">DO </w:t>
      </w:r>
      <w:r w:rsidRPr="00D019CC">
        <w:rPr>
          <w:rFonts w:ascii="Calibri" w:hAnsi="Calibri"/>
          <w:b/>
          <w:highlight w:val="yellow"/>
        </w:rPr>
        <w:t xml:space="preserve">PROCESSO </w:t>
      </w:r>
      <w:r>
        <w:rPr>
          <w:rFonts w:ascii="Calibri" w:hAnsi="Calibri"/>
          <w:b/>
          <w:highlight w:val="yellow"/>
        </w:rPr>
        <w:t xml:space="preserve">SÃO </w:t>
      </w:r>
      <w:r w:rsidRPr="00D019CC">
        <w:rPr>
          <w:rFonts w:ascii="Calibri" w:hAnsi="Calibri"/>
          <w:b/>
          <w:highlight w:val="yellow"/>
        </w:rPr>
        <w:t>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750B689F"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Content>
          <w:r w:rsidR="00217A8A">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5369562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1.1 – Envio de proposta: a partir das 1</w:t>
      </w:r>
      <w:r w:rsidR="009E2AFA">
        <w:rPr>
          <w:rFonts w:ascii="Calibri" w:hAnsi="Calibri" w:cs="Calibri"/>
          <w:b/>
        </w:rPr>
        <w:t>4</w:t>
      </w:r>
      <w:r w:rsidRPr="00AB23E9">
        <w:rPr>
          <w:rFonts w:ascii="Calibri" w:hAnsi="Calibri" w:cs="Calibri"/>
          <w:b/>
        </w:rPr>
        <w:t>h</w:t>
      </w:r>
      <w:r w:rsidR="00217A8A">
        <w:rPr>
          <w:rFonts w:ascii="Calibri" w:hAnsi="Calibri" w:cs="Calibri"/>
          <w:b/>
        </w:rPr>
        <w:t xml:space="preserve"> </w:t>
      </w:r>
      <w:r w:rsidRPr="00AB23E9">
        <w:rPr>
          <w:rFonts w:ascii="Calibri" w:hAnsi="Calibri" w:cs="Calibri"/>
          <w:b/>
        </w:rPr>
        <w:t xml:space="preserve">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5-30T00:00:00Z">
            <w:dateFormat w:val="dd/MM/yyyy"/>
            <w:lid w:val="pt-BR"/>
            <w:storeMappedDataAs w:val="dateTime"/>
            <w:calendar w:val="gregorian"/>
          </w:date>
        </w:sdtPr>
        <w:sdtContent>
          <w:r w:rsidR="009E2AFA">
            <w:rPr>
              <w:rFonts w:asciiTheme="minorHAnsi" w:hAnsiTheme="minorHAnsi" w:cstheme="minorHAnsi"/>
              <w:b/>
            </w:rPr>
            <w:t>30/05/2024</w:t>
          </w:r>
        </w:sdtContent>
      </w:sdt>
      <w:r w:rsidR="00DB64CE" w:rsidRPr="00DB64CE">
        <w:rPr>
          <w:rFonts w:asciiTheme="minorHAnsi" w:hAnsiTheme="minorHAnsi" w:cstheme="minorHAnsi"/>
          <w:b/>
        </w:rPr>
        <w:t>.</w:t>
      </w:r>
    </w:p>
    <w:p w14:paraId="1BFDC12C" w14:textId="0282F06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9E2AFA">
        <w:rPr>
          <w:rFonts w:ascii="Calibri" w:hAnsi="Calibri" w:cs="Calibri"/>
          <w:b/>
        </w:rPr>
        <w:t>4</w:t>
      </w:r>
      <w:r w:rsidR="001C071A">
        <w:rPr>
          <w:rFonts w:ascii="Calibri" w:hAnsi="Calibri" w:cs="Calibri"/>
          <w:b/>
        </w:rPr>
        <w:t>h</w:t>
      </w:r>
      <w:r w:rsidR="00E73882">
        <w:rPr>
          <w:rFonts w:ascii="Calibri" w:hAnsi="Calibri" w:cs="Calibri"/>
          <w:b/>
        </w:rPr>
        <w:t xml:space="preserve"> do dia </w:t>
      </w:r>
      <w:bookmarkStart w:id="0" w:name="_GoBack"/>
      <w:bookmarkEnd w:id="0"/>
      <w:sdt>
        <w:sdtPr>
          <w:rPr>
            <w:rFonts w:asciiTheme="minorHAnsi" w:hAnsiTheme="minorHAnsi" w:cstheme="minorHAnsi"/>
            <w:b/>
          </w:rPr>
          <w:alias w:val="Inserir datas"/>
          <w:tag w:val="Inserir datas"/>
          <w:id w:val="1398551375"/>
          <w:placeholder>
            <w:docPart w:val="6290E8C9CB314DD89A2D4B0872FB8122"/>
          </w:placeholder>
          <w15:color w:val="FF6600"/>
          <w:date w:fullDate="2024-06-17T00:00:00Z">
            <w:dateFormat w:val="dd/MM/yyyy"/>
            <w:lid w:val="pt-BR"/>
            <w:storeMappedDataAs w:val="dateTime"/>
            <w:calendar w:val="gregorian"/>
          </w:date>
        </w:sdtPr>
        <w:sdtContent>
          <w:r w:rsidR="009E2AFA">
            <w:rPr>
              <w:rFonts w:asciiTheme="minorHAnsi" w:hAnsiTheme="minorHAnsi" w:cstheme="minorHAnsi"/>
              <w:b/>
            </w:rPr>
            <w:t>17/06/2024</w:t>
          </w:r>
        </w:sdtContent>
      </w:sdt>
      <w:r w:rsidR="00DB64CE" w:rsidRPr="00DB64CE">
        <w:rPr>
          <w:rFonts w:asciiTheme="minorHAnsi" w:hAnsiTheme="minorHAnsi" w:cstheme="minorHAnsi"/>
          <w:b/>
        </w:rPr>
        <w:t>.</w:t>
      </w:r>
    </w:p>
    <w:p w14:paraId="70E86862" w14:textId="3C0F169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w:t>
      </w:r>
      <w:r w:rsidR="009E2AFA">
        <w:rPr>
          <w:rFonts w:ascii="Calibri" w:hAnsi="Calibri" w:cs="Calibri"/>
          <w:b/>
        </w:rPr>
        <w:t xml:space="preserve">15min </w:t>
      </w:r>
      <w:r w:rsidRPr="00AB23E9">
        <w:rPr>
          <w:rFonts w:ascii="Calibri" w:hAnsi="Calibri" w:cs="Calibri"/>
          <w:b/>
        </w:rPr>
        <w:t xml:space="preserve">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6-17T00:00:00Z">
            <w:dateFormat w:val="dd/MM/yyyy"/>
            <w:lid w:val="pt-BR"/>
            <w:storeMappedDataAs w:val="dateTime"/>
            <w:calendar w:val="gregorian"/>
          </w:date>
        </w:sdtPr>
        <w:sdtContent>
          <w:r w:rsidR="009E2AFA">
            <w:rPr>
              <w:rFonts w:asciiTheme="minorHAnsi" w:hAnsiTheme="minorHAnsi" w:cstheme="minorHAnsi"/>
              <w:b/>
            </w:rPr>
            <w:t>17/06/2024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4358439B"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D30F42">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CE2ECC8"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7.6.2.2 –</w:t>
      </w:r>
      <w:r>
        <w:rPr>
          <w:rFonts w:ascii="Calibri" w:hAnsi="Calibri" w:cs="Calibri"/>
        </w:rPr>
        <w:t xml:space="preserve"> </w:t>
      </w:r>
      <w:r w:rsidRPr="00AC1E88">
        <w:rPr>
          <w:rFonts w:ascii="Calibri" w:hAnsi="Calibri" w:cs="Calibri"/>
        </w:rPr>
        <w:t>Caso seja adotado para o envio de lances no pregão eletrônico o modo de disputa "</w:t>
      </w:r>
      <w:r w:rsidRPr="00AC1E88">
        <w:rPr>
          <w:rFonts w:ascii="Calibri" w:hAnsi="Calibri" w:cs="Calibri"/>
          <w:b/>
          <w:bCs/>
        </w:rPr>
        <w:t>aberto e fechado</w:t>
      </w:r>
      <w:r w:rsidRPr="00AC1E88">
        <w:rPr>
          <w:rFonts w:ascii="Calibri" w:hAnsi="Calibri" w:cs="Calibri"/>
        </w:rPr>
        <w:t>", os licitantes apresentarão lances públicos e sucessivos, com lance final e fechado.</w:t>
      </w:r>
    </w:p>
    <w:p w14:paraId="68A28AE6"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EB77604"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1F3756D7"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290B3259"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975BAC"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22A49912" w14:textId="77777777" w:rsidR="006F0DFF" w:rsidRPr="00AC1E88" w:rsidRDefault="006F0DFF" w:rsidP="006F0DFF">
      <w:pPr>
        <w:tabs>
          <w:tab w:val="left" w:pos="2552"/>
        </w:tabs>
        <w:ind w:firstLine="142"/>
        <w:jc w:val="both"/>
        <w:rPr>
          <w:rFonts w:ascii="Calibri" w:hAnsi="Calibri" w:cs="Calibri"/>
        </w:rPr>
      </w:pPr>
    </w:p>
    <w:p w14:paraId="1F911B3C"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62DD8E0D"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89F75AB"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71FF02"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850BA0E"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2BFE8C1F"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2B8F01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DF75AC">
            <w:rPr>
              <w:rFonts w:asciiTheme="minorHAnsi" w:hAnsiTheme="minorHAnsi" w:cstheme="minorHAnsi"/>
              <w:b/>
              <w:highlight w:val="yellow"/>
            </w:rPr>
            <w:t>por item</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12ABCF64"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DF75AC">
            <w:rPr>
              <w:rFonts w:asciiTheme="minorHAnsi" w:hAnsiTheme="minorHAnsi" w:cstheme="minorHAnsi"/>
              <w:highlight w:val="yellow"/>
            </w:rPr>
            <w:t>clico.cct@udesc.br</w:t>
          </w:r>
        </w:sdtContent>
      </w:sdt>
      <w:r w:rsidRPr="00F36B64">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lastRenderedPageBreak/>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lastRenderedPageBreak/>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48715A2E"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w:t>
      </w:r>
      <w:r w:rsidR="0028317A">
        <w:rPr>
          <w:rFonts w:ascii="Calibri" w:hAnsi="Calibri" w:cs="Calibri"/>
        </w:rPr>
        <w:t xml:space="preserve"> do </w:t>
      </w:r>
      <w:r w:rsidR="00EB7956">
        <w:rPr>
          <w:rFonts w:ascii="Calibri" w:hAnsi="Calibri" w:cs="Calibri"/>
        </w:rPr>
        <w:t>mês</w:t>
      </w:r>
      <w:r w:rsidRPr="00937F04">
        <w:rPr>
          <w:rFonts w:ascii="Calibri" w:hAnsi="Calibri" w:cs="Calibri"/>
        </w:rPr>
        <w:t>, o pagamento será efetuado na próxima data do calendário</w:t>
      </w:r>
      <w:r w:rsidR="00EB7956">
        <w:rPr>
          <w:rFonts w:ascii="Calibri" w:hAnsi="Calibri" w:cs="Calibri"/>
        </w:rPr>
        <w:t xml:space="preserve"> no mês seguinte</w:t>
      </w:r>
      <w:r w:rsidRPr="00937F04">
        <w:rPr>
          <w:rFonts w:ascii="Calibri" w:hAnsi="Calibri" w:cs="Calibri"/>
        </w:rPr>
        <w:t>,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E9F4CF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633066">
        <w:rPr>
          <w:rFonts w:ascii="Calibri" w:hAnsi="Calibri" w:cs="Calibri"/>
          <w:bCs/>
          <w:highlight w:val="yellow"/>
        </w:rPr>
        <w:t>17223</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516F50F8" w:rsidR="003206AA" w:rsidRPr="00D84E0F" w:rsidRDefault="00E73882"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CD35D5">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3F29C57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CD35D5">
        <w:rPr>
          <w:rFonts w:ascii="Calibri" w:hAnsi="Calibri" w:cs="Calibri"/>
          <w:b/>
          <w:highlight w:val="yellow"/>
        </w:rPr>
        <w:t>0660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27C20CA" w:rsidR="00082D65" w:rsidRDefault="00082D65" w:rsidP="00082D65">
      <w:pPr>
        <w:jc w:val="center"/>
        <w:rPr>
          <w:rFonts w:ascii="Calibri" w:hAnsi="Calibri" w:cs="Calibri"/>
          <w:b/>
        </w:rPr>
      </w:pPr>
      <w:r w:rsidRPr="00A36C4C">
        <w:rPr>
          <w:rFonts w:ascii="Calibri" w:hAnsi="Calibri" w:cs="Calibri"/>
          <w:b/>
        </w:rPr>
        <w:t xml:space="preserve">PREGÃO ELETRÔNICO Nº </w:t>
      </w:r>
      <w:r w:rsidR="00CD35D5">
        <w:rPr>
          <w:rFonts w:ascii="Calibri" w:hAnsi="Calibri" w:cs="Calibri"/>
          <w:b/>
          <w:highlight w:val="yellow"/>
        </w:rPr>
        <w:t>0660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1FB9CA6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D35D5">
        <w:rPr>
          <w:rFonts w:ascii="Calibri" w:hAnsi="Calibri"/>
          <w:sz w:val="24"/>
          <w:highlight w:val="yellow"/>
          <w14:shadow w14:blurRad="0" w14:dist="0" w14:dir="0" w14:sx="0" w14:sy="0" w14:kx="0" w14:ky="0" w14:algn="none">
            <w14:srgbClr w14:val="000000"/>
          </w14:shadow>
        </w:rPr>
        <w:t>0660</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A48E5FF"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CD35D5">
        <w:rPr>
          <w:rFonts w:ascii="Calibri" w:hAnsi="Calibri" w:cs="Calibri"/>
          <w:bCs/>
          <w:sz w:val="24"/>
          <w:highlight w:val="yellow"/>
        </w:rPr>
        <w:t>0660</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7731D0A1" w:rsidR="00746E60" w:rsidRPr="006815F0" w:rsidRDefault="006815F0" w:rsidP="00746E60">
      <w:pPr>
        <w:pStyle w:val="EspSubTitulo1Char"/>
        <w:tabs>
          <w:tab w:val="left" w:pos="1134"/>
        </w:tabs>
        <w:suppressAutoHyphens/>
        <w:spacing w:before="0" w:after="0"/>
        <w:rPr>
          <w:rFonts w:ascii="Calibri" w:hAnsi="Calibri" w:cs="Calibri"/>
          <w:bCs/>
          <w:szCs w:val="22"/>
        </w:rPr>
      </w:pPr>
      <w:r w:rsidRPr="006815F0">
        <w:rPr>
          <w:rFonts w:ascii="Calibri" w:hAnsi="Calibri" w:cs="Calibri"/>
          <w:szCs w:val="22"/>
          <w:shd w:val="clear" w:color="auto" w:fill="FFFFFF"/>
        </w:rPr>
        <w:t>O prazo de vigência da contratação é de sua assinatura até o encerramento dos créditos orçamentários do ano de sua emissão</w:t>
      </w:r>
      <w:r w:rsidR="00746E60" w:rsidRPr="006815F0">
        <w:rPr>
          <w:rFonts w:ascii="Calibri" w:hAnsi="Calibri" w:cs="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362EAAC" w:rsidR="00746E60" w:rsidRDefault="00E73882"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6815F0">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4D8B169D" w:rsidR="00746E60" w:rsidRDefault="00746E60" w:rsidP="00746E60">
      <w:pPr>
        <w:ind w:right="27"/>
        <w:jc w:val="center"/>
        <w:rPr>
          <w:rFonts w:ascii="Calibri" w:hAnsi="Calibri" w:cs="Calibri"/>
          <w:sz w:val="22"/>
          <w:szCs w:val="22"/>
        </w:rPr>
      </w:pPr>
    </w:p>
    <w:p w14:paraId="6BEF73DA" w14:textId="77777777" w:rsidR="000C23E6" w:rsidRPr="005711D8" w:rsidRDefault="000C23E6"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3765C7C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0C23E6">
        <w:rPr>
          <w:rFonts w:ascii="Calibri" w:hAnsi="Calibri"/>
          <w:sz w:val="24"/>
          <w:highlight w:val="yellow"/>
          <w14:shadow w14:blurRad="0" w14:dist="0" w14:dir="0" w14:sx="0" w14:sy="0" w14:kx="0" w14:ky="0" w14:algn="none">
            <w14:srgbClr w14:val="000000"/>
          </w14:shadow>
        </w:rPr>
        <w:t>0660</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482D52A1"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0C23E6">
        <w:rPr>
          <w:rFonts w:ascii="Calibri" w:hAnsi="Calibri"/>
          <w:b/>
          <w:sz w:val="22"/>
          <w:szCs w:val="22"/>
          <w:highlight w:val="yellow"/>
        </w:rPr>
        <w:t>GASES ESPECIAIS COM FORNECIMENTO DE CILINDROS EM REGIME DE COMODATO PARA TODA 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26C00FAE"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a </w:t>
      </w:r>
      <w:r w:rsidRPr="00A54DA0">
        <w:rPr>
          <w:rFonts w:ascii="Calibri" w:hAnsi="Calibri" w:cs="Calibri"/>
          <w:b/>
          <w:bCs/>
          <w:color w:val="auto"/>
          <w:sz w:val="22"/>
          <w:szCs w:val="22"/>
          <w:highlight w:val="yellow"/>
        </w:rPr>
        <w:t xml:space="preserve">AQUISIÇÃO DE </w:t>
      </w:r>
      <w:r w:rsidR="000C23E6">
        <w:rPr>
          <w:rFonts w:ascii="Calibri" w:hAnsi="Calibri" w:cs="Calibri"/>
          <w:b/>
          <w:bCs/>
          <w:color w:val="auto"/>
          <w:sz w:val="22"/>
          <w:szCs w:val="22"/>
          <w:highlight w:val="yellow"/>
        </w:rPr>
        <w:t>GASES ESPECIAIS COM FORNECIMENTO DE CILINDROS EM REGIME DE COMODATO PARA TODA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72546A7B"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Content>
          <w:r w:rsidR="00965FDD">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lastRenderedPageBreak/>
        <w:t>a</w:t>
      </w:r>
      <w:proofErr w:type="gramEnd"/>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E73882"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9"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205BCF41"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1A23C2">
        <w:rPr>
          <w:rFonts w:ascii="Calibri" w:hAnsi="Calibri" w:cs="Arial"/>
          <w:bCs w:val="0"/>
          <w:szCs w:val="22"/>
          <w:highlight w:val="yellow"/>
        </w:rPr>
        <w:t>0660</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6CECCB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1A23C2">
        <w:rPr>
          <w:rFonts w:ascii="Calibri" w:hAnsi="Calibri" w:cs="Arial"/>
          <w:sz w:val="20"/>
          <w:szCs w:val="20"/>
        </w:rPr>
        <w:t>0660</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F0AFA2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AF66E5">
        <w:rPr>
          <w:rFonts w:ascii="Calibri" w:hAnsi="Calibri"/>
          <w:b w:val="0"/>
          <w:szCs w:val="22"/>
          <w:highlight w:val="yellow"/>
          <w:lang w:val="pt-PT"/>
        </w:rPr>
        <w:t>0660</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4C6F7" w14:textId="77777777" w:rsidR="00E73882" w:rsidRDefault="00E73882">
      <w:r>
        <w:separator/>
      </w:r>
    </w:p>
  </w:endnote>
  <w:endnote w:type="continuationSeparator" w:id="0">
    <w:p w14:paraId="7E2AAA9C" w14:textId="77777777" w:rsidR="00E73882" w:rsidRDefault="00E73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FDB79" w14:textId="6ECACEE0" w:rsidR="00E73882" w:rsidRDefault="00E73882" w:rsidP="00352F71">
    <w:pPr>
      <w:pStyle w:val="Rodap"/>
      <w:tabs>
        <w:tab w:val="clear" w:pos="4419"/>
        <w:tab w:val="center" w:pos="0"/>
      </w:tabs>
      <w:rPr>
        <w:color w:val="0000FF"/>
        <w:sz w:val="14"/>
      </w:rPr>
    </w:pPr>
    <w:r>
      <w:rPr>
        <w:sz w:val="14"/>
      </w:rPr>
      <w:t xml:space="preserve">PE </w:t>
    </w:r>
    <w:r w:rsidRPr="000F299D">
      <w:rPr>
        <w:sz w:val="14"/>
        <w:highlight w:val="yellow"/>
      </w:rPr>
      <w:t>0660</w:t>
    </w:r>
    <w:r>
      <w:rPr>
        <w:sz w:val="14"/>
        <w:highlight w:val="yellow"/>
      </w:rPr>
      <w:t>/</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sidR="00D0324D">
      <w:rPr>
        <w:noProof/>
        <w:sz w:val="14"/>
      </w:rPr>
      <w:t>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0324D">
      <w:rPr>
        <w:noProof/>
        <w:sz w:val="14"/>
      </w:rPr>
      <w:t>24</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81E4" w14:textId="6C3B7AFC" w:rsidR="00E73882" w:rsidRPr="00562F8F" w:rsidRDefault="00E73882"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sidR="00D0324D">
      <w:rPr>
        <w:noProof/>
        <w:sz w:val="14"/>
      </w:rPr>
      <w:t>22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0324D">
      <w:rPr>
        <w:noProof/>
        <w:sz w:val="14"/>
      </w:rPr>
      <w:t>24</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5EC3" w14:textId="77777777" w:rsidR="00E73882" w:rsidRDefault="00E73882">
      <w:r>
        <w:separator/>
      </w:r>
    </w:p>
  </w:footnote>
  <w:footnote w:type="continuationSeparator" w:id="0">
    <w:p w14:paraId="18331152" w14:textId="77777777" w:rsidR="00E73882" w:rsidRDefault="00E738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A5AB" w14:textId="77777777" w:rsidR="00E73882" w:rsidRDefault="00E73882">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E73882" w:rsidRPr="006A59DF" w:rsidRDefault="00E73882">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049" w14:textId="05A82D1B" w:rsidR="00E73882" w:rsidRDefault="00E73882"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E73882" w:rsidRDefault="00E73882">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23E6"/>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299D"/>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3C2"/>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7A8A"/>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1C86"/>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7AA"/>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066"/>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15F0"/>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0DEF"/>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903"/>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5FDD"/>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2AFA"/>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AF66E5"/>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5D5"/>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0324D"/>
    <w:rsid w:val="00D10154"/>
    <w:rsid w:val="00D11AE2"/>
    <w:rsid w:val="00D11E46"/>
    <w:rsid w:val="00D1318B"/>
    <w:rsid w:val="00D158A5"/>
    <w:rsid w:val="00D15D25"/>
    <w:rsid w:val="00D16E42"/>
    <w:rsid w:val="00D1718F"/>
    <w:rsid w:val="00D207EF"/>
    <w:rsid w:val="00D2315D"/>
    <w:rsid w:val="00D24E5C"/>
    <w:rsid w:val="00D26C03"/>
    <w:rsid w:val="00D30F42"/>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DF75AC"/>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3882"/>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4559A"/>
    <w:rsid w:val="00BA2BC2"/>
    <w:rsid w:val="00DC2A55"/>
    <w:rsid w:val="00DD5132"/>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DCA79-C045-4DD3-9452-368BCA957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24</Pages>
  <Words>11152</Words>
  <Characters>60223</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71233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18</cp:revision>
  <cp:lastPrinted>2024-05-16T17:20:00Z</cp:lastPrinted>
  <dcterms:created xsi:type="dcterms:W3CDTF">2024-05-21T18:15:00Z</dcterms:created>
  <dcterms:modified xsi:type="dcterms:W3CDTF">2024-05-28T20:37:00Z</dcterms:modified>
</cp:coreProperties>
</file>